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01B5F" w14:textId="77777777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6B9877C" w14:textId="77777777" w:rsidR="007B333C" w:rsidRDefault="007B333C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368F6E20" w14:textId="77777777" w:rsidR="007B333C" w:rsidRPr="00931F4D" w:rsidRDefault="007B333C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bookmarkStart w:id="0" w:name="_GoBack"/>
      <w:bookmarkEnd w:id="0"/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6F4024AC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41D9E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4351731A" w:rsidR="006A48AF" w:rsidRDefault="007B333C" w:rsidP="00477D2C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B333C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7B333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B333C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7B333C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7B333C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7B333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B333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B333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B333C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B333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B333C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7B333C">
        <w:rPr>
          <w:rFonts w:ascii="Arial" w:hAnsi="Arial" w:cs="Arial"/>
          <w:b/>
          <w:bCs/>
          <w:sz w:val="22"/>
          <w:szCs w:val="22"/>
        </w:rPr>
        <w:t xml:space="preserve"> 1 161R                                                                         w m. </w:t>
      </w:r>
      <w:proofErr w:type="spellStart"/>
      <w:r w:rsidRPr="007B333C">
        <w:rPr>
          <w:rFonts w:ascii="Arial" w:hAnsi="Arial" w:cs="Arial"/>
          <w:b/>
          <w:bCs/>
          <w:sz w:val="22"/>
          <w:szCs w:val="22"/>
        </w:rPr>
        <w:t>Malinie</w:t>
      </w:r>
      <w:proofErr w:type="spellEnd"/>
      <w:r w:rsidRPr="007B333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B333C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7B333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B333C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7B333C">
        <w:rPr>
          <w:rFonts w:ascii="Arial" w:hAnsi="Arial" w:cs="Arial"/>
          <w:b/>
          <w:bCs/>
          <w:sz w:val="22"/>
          <w:szCs w:val="22"/>
        </w:rPr>
        <w:t xml:space="preserve"> 0,220 km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2AA16F" w14:textId="77777777" w:rsidR="00E42EA6" w:rsidRPr="00931F4D" w:rsidRDefault="00E42EA6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FC55CA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FC55CA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FC55C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FC55CA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FC55CA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FC55CA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FC55CA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FC55C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FC55CA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FC55CA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454C25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E42EA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4D7FF21F" w14:textId="77777777" w:rsidR="00E42EA6" w:rsidRDefault="00E42EA6" w:rsidP="00E42EA6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4F782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4F782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8FB59" w14:textId="77777777" w:rsidR="00444E12" w:rsidRDefault="00444E12" w:rsidP="00AC1A4B">
      <w:r>
        <w:separator/>
      </w:r>
    </w:p>
  </w:endnote>
  <w:endnote w:type="continuationSeparator" w:id="0">
    <w:p w14:paraId="43D80482" w14:textId="77777777" w:rsidR="00444E12" w:rsidRDefault="00444E1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7B333C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7B333C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52D19" w14:textId="77777777" w:rsidR="00444E12" w:rsidRDefault="00444E12" w:rsidP="00AC1A4B">
      <w:r>
        <w:separator/>
      </w:r>
    </w:p>
  </w:footnote>
  <w:footnote w:type="continuationSeparator" w:id="0">
    <w:p w14:paraId="36C039E1" w14:textId="77777777" w:rsidR="00444E12" w:rsidRDefault="00444E1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4DF859A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20FD6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413D5A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77D2C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7B333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82890">
      <w:rPr>
        <w:rFonts w:ascii="Calibri" w:hAnsi="Calibri"/>
        <w:b/>
        <w:bCs/>
        <w:color w:val="4F81BD"/>
        <w:sz w:val="18"/>
        <w:szCs w:val="18"/>
        <w:lang w:val="pl-PL" w:eastAsia="ar-SA"/>
      </w:rPr>
      <w:t>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890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AB5"/>
    <w:rsid w:val="002D2663"/>
    <w:rsid w:val="002D72E3"/>
    <w:rsid w:val="002E2B97"/>
    <w:rsid w:val="002E5487"/>
    <w:rsid w:val="002E7D03"/>
    <w:rsid w:val="002F6C32"/>
    <w:rsid w:val="003021A4"/>
    <w:rsid w:val="0030424F"/>
    <w:rsid w:val="00312AF9"/>
    <w:rsid w:val="003144A6"/>
    <w:rsid w:val="00320FD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E12"/>
    <w:rsid w:val="0044568C"/>
    <w:rsid w:val="0045421E"/>
    <w:rsid w:val="0045623A"/>
    <w:rsid w:val="004572A4"/>
    <w:rsid w:val="00457BE6"/>
    <w:rsid w:val="00460775"/>
    <w:rsid w:val="0046273F"/>
    <w:rsid w:val="00470AE3"/>
    <w:rsid w:val="00472680"/>
    <w:rsid w:val="00474A25"/>
    <w:rsid w:val="00477D2C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4F782C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1D9E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B333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2643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1BDD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1535"/>
    <w:rsid w:val="00B6652B"/>
    <w:rsid w:val="00B66763"/>
    <w:rsid w:val="00B7142D"/>
    <w:rsid w:val="00B86934"/>
    <w:rsid w:val="00B91E85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CF70F9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263"/>
    <w:rsid w:val="00E23A00"/>
    <w:rsid w:val="00E3036A"/>
    <w:rsid w:val="00E334B8"/>
    <w:rsid w:val="00E34751"/>
    <w:rsid w:val="00E42204"/>
    <w:rsid w:val="00E42EA6"/>
    <w:rsid w:val="00E435E0"/>
    <w:rsid w:val="00E456DD"/>
    <w:rsid w:val="00E537A2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756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55CA"/>
    <w:rsid w:val="00FC6C12"/>
    <w:rsid w:val="00FD5EE9"/>
    <w:rsid w:val="00FD69E4"/>
    <w:rsid w:val="00FD7937"/>
    <w:rsid w:val="00FE1D24"/>
    <w:rsid w:val="00FE43BF"/>
    <w:rsid w:val="00FE79B0"/>
    <w:rsid w:val="00FF0C62"/>
    <w:rsid w:val="00FF271C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4632A-B476-4A7E-88EF-832308CFD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2021-02-17T13:20:00Z</dcterms:created>
  <dcterms:modified xsi:type="dcterms:W3CDTF">2022-10-12T10:27:00Z</dcterms:modified>
</cp:coreProperties>
</file>